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927B6" w14:textId="0BDF4D9A"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B71A9A">
        <w:rPr>
          <w:rFonts w:cs="Calibri"/>
          <w:caps/>
          <w:color w:val="auto"/>
          <w:kern w:val="28"/>
        </w:rPr>
        <w:t>04345</w:t>
      </w:r>
      <w:bookmarkStart w:id="0" w:name="_GoBack"/>
      <w:bookmarkEnd w:id="0"/>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76240320"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0928C4" w:rsidRPr="000928C4">
        <w:rPr>
          <w:rFonts w:asciiTheme="minorHAnsi" w:eastAsia="Calibri" w:hAnsiTheme="minorHAnsi" w:cstheme="minorHAnsi"/>
          <w:b/>
          <w:bCs/>
          <w:i/>
          <w:szCs w:val="22"/>
          <w:lang w:eastAsia="pl-PL"/>
        </w:rPr>
        <w:t xml:space="preserve">Budowa przyłączy kablowych </w:t>
      </w:r>
      <w:proofErr w:type="spellStart"/>
      <w:r w:rsidR="000928C4" w:rsidRPr="000928C4">
        <w:rPr>
          <w:rFonts w:asciiTheme="minorHAnsi" w:eastAsia="Calibri" w:hAnsiTheme="minorHAnsi" w:cstheme="minorHAnsi"/>
          <w:b/>
          <w:bCs/>
          <w:i/>
          <w:szCs w:val="22"/>
          <w:lang w:eastAsia="pl-PL"/>
        </w:rPr>
        <w:t>nN</w:t>
      </w:r>
      <w:proofErr w:type="spellEnd"/>
      <w:r w:rsidR="000928C4" w:rsidRPr="000928C4">
        <w:rPr>
          <w:rFonts w:asciiTheme="minorHAnsi" w:eastAsia="Calibri" w:hAnsiTheme="minorHAnsi" w:cstheme="minorHAnsi"/>
          <w:b/>
          <w:bCs/>
          <w:i/>
          <w:szCs w:val="22"/>
          <w:lang w:eastAsia="pl-PL"/>
        </w:rPr>
        <w:t xml:space="preserve"> na obszarze działania Rejonu Energetycznego Sanok - 6 części (61 pozycji) "Pakiet nr XCVII"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59BD9" w14:textId="77777777" w:rsidR="0079002E" w:rsidRDefault="0079002E" w:rsidP="004A302B">
      <w:pPr>
        <w:spacing w:line="240" w:lineRule="auto"/>
      </w:pPr>
      <w:r>
        <w:separator/>
      </w:r>
    </w:p>
  </w:endnote>
  <w:endnote w:type="continuationSeparator" w:id="0">
    <w:p w14:paraId="0250068F" w14:textId="77777777" w:rsidR="0079002E" w:rsidRDefault="0079002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19DDA" w14:textId="4E228A95"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71A9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71A9A">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8B54" w14:textId="4A35DCF4"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71A9A">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71A9A">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ACA16" w14:textId="77777777" w:rsidR="0079002E" w:rsidRDefault="0079002E" w:rsidP="004A302B">
      <w:pPr>
        <w:spacing w:line="240" w:lineRule="auto"/>
      </w:pPr>
      <w:r>
        <w:separator/>
      </w:r>
    </w:p>
  </w:footnote>
  <w:footnote w:type="continuationSeparator" w:id="0">
    <w:p w14:paraId="49A79929" w14:textId="77777777" w:rsidR="0079002E" w:rsidRDefault="0079002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D68C6" w14:textId="77777777" w:rsidR="00D23A7E" w:rsidRPr="00706793" w:rsidRDefault="0079002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8C4"/>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01EE"/>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27E7"/>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02E"/>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0582"/>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9A"/>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3DFE"/>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POST/DYS/OR/GZ/04345/2025                         </dmsv2SWPP2ObjectNumber>
    <dmsv2SWPP2SumMD5 xmlns="http://schemas.microsoft.com/sharepoint/v3">b774d4d5b18ffe030887bb2ced1af108</dmsv2SWPP2SumMD5>
    <dmsv2BaseMoved xmlns="http://schemas.microsoft.com/sharepoint/v3">false</dmsv2BaseMoved>
    <dmsv2BaseIsSensitive xmlns="http://schemas.microsoft.com/sharepoint/v3">true</dmsv2BaseIsSensitive>
    <dmsv2SWPP2IDSWPP2 xmlns="http://schemas.microsoft.com/sharepoint/v3">700532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23900252</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JEUP5JKVCYQC-1440096624-10859</_dlc_DocId>
    <_dlc_DocIdUrl xmlns="a19cb1c7-c5c7-46d4-85ae-d83685407bba">
      <Url>https://swpp2.dms.gkpge.pl/sites/41/_layouts/15/DocIdRedir.aspx?ID=JEUP5JKVCYQC-1440096624-10859</Url>
      <Description>JEUP5JKVCYQC-1440096624-10859</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72383-15B6-4571-8727-DD33A77E8D0F}"/>
</file>

<file path=customXml/itemProps2.xml><?xml version="1.0" encoding="utf-8"?>
<ds:datastoreItem xmlns:ds="http://schemas.openxmlformats.org/officeDocument/2006/customXml" ds:itemID="{200E7617-6080-4AE6-922C-C446A54AB895}">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3F94206-095A-4108-A68C-3A307CBA3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461</Words>
  <Characters>2766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19</cp:revision>
  <cp:lastPrinted>2020-02-27T07:25:00Z</cp:lastPrinted>
  <dcterms:created xsi:type="dcterms:W3CDTF">2022-12-15T06:17:00Z</dcterms:created>
  <dcterms:modified xsi:type="dcterms:W3CDTF">2025-12-02T07:24:00Z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e7afa79c-627f-4e5e-be28-b14cb87b15cd</vt:lpwstr>
  </property>
</Properties>
</file>